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7D77F2" w14:textId="65B90845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Додаток </w:t>
      </w:r>
      <w:r w:rsidR="00121359">
        <w:rPr>
          <w:bCs/>
          <w:color w:val="000000"/>
          <w:sz w:val="28"/>
          <w:szCs w:val="28"/>
          <w:lang w:val="uk-UA"/>
        </w:rPr>
        <w:t>4</w:t>
      </w:r>
    </w:p>
    <w:p w14:paraId="2A6F59CE" w14:textId="77777777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14:paraId="0CD4F3FA" w14:textId="77777777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60A083E0" w14:textId="77777777" w:rsidR="001F3C86" w:rsidRPr="00CB1B00" w:rsidRDefault="001F3C86" w:rsidP="001E496C">
      <w:pPr>
        <w:ind w:left="6372" w:firstLine="3551"/>
        <w:rPr>
          <w:color w:val="000000"/>
          <w:sz w:val="28"/>
          <w:szCs w:val="28"/>
          <w:lang w:val="uk-UA" w:eastAsia="zh-CN"/>
        </w:rPr>
      </w:pPr>
      <w:r w:rsidRPr="00CB1B00">
        <w:rPr>
          <w:bCs/>
          <w:color w:val="000000"/>
          <w:sz w:val="28"/>
          <w:szCs w:val="28"/>
          <w:lang w:val="uk-UA"/>
        </w:rPr>
        <w:t>від</w:t>
      </w:r>
      <w:r w:rsidR="001E496C" w:rsidRPr="00CB1B00">
        <w:rPr>
          <w:color w:val="000000"/>
          <w:sz w:val="28"/>
          <w:szCs w:val="28"/>
          <w:lang w:eastAsia="zh-CN"/>
        </w:rPr>
        <w:t xml:space="preserve"> 06.01.2025 № 14/0/5-25ВА</w:t>
      </w:r>
    </w:p>
    <w:p w14:paraId="08F02236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color w:val="000000"/>
          <w:sz w:val="28"/>
          <w:szCs w:val="28"/>
          <w:lang w:val="uk-UA" w:eastAsia="zh-CN"/>
        </w:rPr>
        <w:t xml:space="preserve">(у редакції розпорядження </w:t>
      </w:r>
      <w:r w:rsidRPr="00CB1B00">
        <w:rPr>
          <w:bCs/>
          <w:color w:val="000000"/>
          <w:sz w:val="28"/>
          <w:szCs w:val="28"/>
          <w:lang w:val="uk-UA"/>
        </w:rPr>
        <w:t>начальника</w:t>
      </w:r>
    </w:p>
    <w:p w14:paraId="7F5D326D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3564845F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від_____________ №______________)</w:t>
      </w:r>
    </w:p>
    <w:p w14:paraId="15D1792A" w14:textId="7FBB344B" w:rsidR="001F3C86" w:rsidRPr="00CB1B00" w:rsidRDefault="001F3C86" w:rsidP="00181E6E">
      <w:pPr>
        <w:rPr>
          <w:bCs/>
          <w:color w:val="000000"/>
          <w:sz w:val="28"/>
          <w:szCs w:val="28"/>
          <w:lang w:val="uk-UA"/>
        </w:rPr>
      </w:pPr>
    </w:p>
    <w:p w14:paraId="2021FF20" w14:textId="02150237" w:rsidR="00144003" w:rsidRPr="008D1BBB" w:rsidRDefault="00181E6E" w:rsidP="00181E6E">
      <w:pPr>
        <w:ind w:left="6372" w:firstLine="3551"/>
        <w:rPr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(</w:t>
      </w:r>
      <w:r w:rsidR="00144003" w:rsidRPr="00CB1B00">
        <w:rPr>
          <w:bCs/>
          <w:color w:val="000000"/>
          <w:sz w:val="28"/>
          <w:szCs w:val="28"/>
          <w:lang w:val="uk-UA"/>
        </w:rPr>
        <w:t>Д</w:t>
      </w:r>
      <w:r w:rsidR="00144003" w:rsidRPr="00CB1B00">
        <w:rPr>
          <w:color w:val="000000"/>
          <w:sz w:val="28"/>
          <w:szCs w:val="28"/>
          <w:lang w:val="uk-UA"/>
        </w:rPr>
        <w:t>одаток 2</w:t>
      </w:r>
      <w:r w:rsidR="00A07D43" w:rsidRPr="00CB1B00">
        <w:rPr>
          <w:color w:val="000000"/>
          <w:sz w:val="28"/>
          <w:szCs w:val="28"/>
          <w:lang w:val="uk-UA"/>
        </w:rPr>
        <w:t>.</w:t>
      </w:r>
      <w:r w:rsidR="00161C76" w:rsidRPr="00CB1B00">
        <w:rPr>
          <w:color w:val="000000"/>
          <w:sz w:val="28"/>
          <w:szCs w:val="28"/>
          <w:lang w:val="uk-UA"/>
        </w:rPr>
        <w:t>2</w:t>
      </w:r>
      <w:r w:rsidR="00144003" w:rsidRPr="00CB1B00">
        <w:rPr>
          <w:color w:val="000000"/>
          <w:sz w:val="28"/>
          <w:szCs w:val="28"/>
          <w:lang w:val="uk-UA"/>
        </w:rPr>
        <w:t xml:space="preserve"> до Програми</w:t>
      </w:r>
      <w:r w:rsidRPr="00CB1B00">
        <w:rPr>
          <w:color w:val="000000"/>
          <w:sz w:val="28"/>
          <w:szCs w:val="28"/>
          <w:lang w:val="uk-UA"/>
        </w:rPr>
        <w:t>)</w:t>
      </w:r>
    </w:p>
    <w:p w14:paraId="5345314F" w14:textId="77777777"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14:paraId="208196DE" w14:textId="77777777"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D1BBB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4C2F20" w:rsidRPr="008D1BBB">
        <w:rPr>
          <w:b/>
          <w:bCs/>
          <w:color w:val="000000"/>
          <w:sz w:val="28"/>
          <w:szCs w:val="28"/>
          <w:lang w:val="uk-UA"/>
        </w:rPr>
        <w:t xml:space="preserve"> на 2025</w:t>
      </w:r>
      <w:r w:rsidR="00D5337C" w:rsidRPr="008D1BBB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14:paraId="26857D18" w14:textId="77777777"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D1BBB" w14:paraId="2A54F716" w14:textId="77777777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CF44" w14:textId="77777777" w:rsidR="00AE4949" w:rsidRPr="008D1BBB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14:paraId="6E4863D4" w14:textId="77777777" w:rsidR="00AE4949" w:rsidRPr="008D1BBB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AD15" w14:textId="77777777" w:rsidR="00AE4949" w:rsidRPr="008D1BBB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EDC38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2FECD" w14:textId="77777777" w:rsidR="00AE4949" w:rsidRPr="008D1BBB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C9A0" w14:textId="77777777" w:rsidR="00AE4949" w:rsidRPr="008D1BBB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 w:rsidR="004C2F20"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AE4949" w:rsidRPr="008D1BBB" w14:paraId="08C161F1" w14:textId="77777777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7D96B" w14:textId="77777777" w:rsidR="00AE4949" w:rsidRPr="008D1BBB" w:rsidRDefault="00AE4949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C89DB" w14:textId="1D4C1D22" w:rsidR="00AE4949" w:rsidRPr="00276CC9" w:rsidRDefault="00C16C0D" w:rsidP="00A1221B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="002C3314" w:rsidRPr="00276CC9">
              <w:rPr>
                <w:b/>
                <w:bCs/>
                <w:color w:val="000000"/>
                <w:sz w:val="20"/>
                <w:szCs w:val="20"/>
                <w:lang w:val="uk-UA"/>
              </w:rPr>
              <w:t>6</w:t>
            </w:r>
            <w:r w:rsidR="00D30E72" w:rsidRPr="00276CC9">
              <w:rPr>
                <w:b/>
                <w:bCs/>
                <w:color w:val="000000"/>
                <w:sz w:val="20"/>
                <w:szCs w:val="20"/>
                <w:lang w:val="uk-UA"/>
              </w:rPr>
              <w:t>5</w:t>
            </w:r>
            <w:r w:rsidR="00AE4949" w:rsidRPr="00276CC9">
              <w:rPr>
                <w:b/>
                <w:bCs/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14:paraId="14630479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703AF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4610" w14:textId="77777777" w:rsidR="00AE4949" w:rsidRPr="008D1BBB" w:rsidRDefault="00AE4949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DA676" w14:textId="77777777" w:rsidR="00AE4949" w:rsidRPr="00A5431D" w:rsidRDefault="00AE4949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Служба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відновлення та розвитку інфраструктури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7BDC1" w14:textId="77777777" w:rsidR="00AE4949" w:rsidRPr="008D1BBB" w:rsidRDefault="00AE4949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7A7E" w14:textId="6BABC6C5" w:rsidR="00AE4949" w:rsidRPr="00276CC9" w:rsidRDefault="00B310B9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4</w:t>
            </w:r>
            <w:r w:rsidR="002C3314" w:rsidRPr="00276CC9">
              <w:rPr>
                <w:color w:val="000000"/>
                <w:sz w:val="20"/>
                <w:szCs w:val="20"/>
                <w:lang w:val="uk-UA"/>
              </w:rPr>
              <w:t>6</w:t>
            </w:r>
            <w:r w:rsidRPr="00276CC9">
              <w:rPr>
                <w:color w:val="000000"/>
                <w:sz w:val="20"/>
                <w:szCs w:val="20"/>
                <w:lang w:val="uk-UA"/>
              </w:rPr>
              <w:t>4 759,44956</w:t>
            </w:r>
          </w:p>
        </w:tc>
      </w:tr>
      <w:tr w:rsidR="00AE4949" w:rsidRPr="008D1BBB" w14:paraId="2B3C59BC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17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BAF7C" w14:textId="77777777" w:rsidR="00AE4949" w:rsidRPr="008D1BBB" w:rsidRDefault="00AE4949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7EEEE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5F3D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F8C5" w14:textId="77777777" w:rsidR="00AE4949" w:rsidRPr="00276CC9" w:rsidRDefault="004C2F20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276CC9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0AADF43E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B55A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48D3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C057" w14:textId="77777777" w:rsidR="00AE4949" w:rsidRPr="00A5431D" w:rsidRDefault="00AE4949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F7C7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6155" w14:textId="77777777" w:rsidR="00AE4949" w:rsidRPr="00276CC9" w:rsidRDefault="00C57F8B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276CC9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3A97F840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F9363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24E5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1633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4E1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83BE" w14:textId="27CDE086" w:rsidR="00AE4949" w:rsidRPr="00276CC9" w:rsidRDefault="006563F1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240,55044</w:t>
            </w:r>
          </w:p>
        </w:tc>
      </w:tr>
      <w:tr w:rsidR="00AE4949" w:rsidRPr="008D1BBB" w14:paraId="1789617D" w14:textId="77777777" w:rsidTr="00997006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7C2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5BF68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>Співфінансування проєктів міжнародної технічної допомоги</w:t>
            </w:r>
          </w:p>
          <w:p w14:paraId="403C9BEC" w14:textId="77777777" w:rsidR="00AE4949" w:rsidRPr="008D1BBB" w:rsidRDefault="00AE4949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68DD7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65FE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A8E6" w14:textId="77777777" w:rsidR="00AE4949" w:rsidRPr="00276CC9" w:rsidRDefault="00AE4949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6B18E3CA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DBB66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AFA5D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3B878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C902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1D67" w14:textId="77777777" w:rsidR="00AE4949" w:rsidRPr="00276CC9" w:rsidRDefault="00AE4949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4CBFA8DE" w14:textId="77777777" w:rsidTr="00733C1E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DDE3" w14:textId="77777777" w:rsidR="00AE4949" w:rsidRPr="00A5431D" w:rsidRDefault="00AE4949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29B3" w14:textId="6AFEF338" w:rsidR="00AE4949" w:rsidRPr="00276CC9" w:rsidRDefault="002C3314" w:rsidP="00733C1E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b/>
                <w:color w:val="000000"/>
                <w:sz w:val="20"/>
                <w:szCs w:val="20"/>
                <w:lang w:val="uk-UA"/>
              </w:rPr>
              <w:t>287 073,567</w:t>
            </w:r>
          </w:p>
        </w:tc>
      </w:tr>
      <w:tr w:rsidR="00AE4949" w:rsidRPr="008D1BBB" w14:paraId="47C35649" w14:textId="77777777" w:rsidTr="00733C1E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3B9D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1BB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14:paraId="7001F69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EB330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FD4C" w14:textId="77777777" w:rsidR="00AE4949" w:rsidRPr="00A5431D" w:rsidRDefault="00AE4949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E23A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803D" w14:textId="13FFB19A" w:rsidR="00AE4949" w:rsidRPr="00276CC9" w:rsidRDefault="002C3314" w:rsidP="004C2F2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276CC9">
              <w:rPr>
                <w:color w:val="000000"/>
                <w:sz w:val="20"/>
                <w:szCs w:val="20"/>
                <w:lang w:val="uk-UA"/>
              </w:rPr>
              <w:t>287 073,567</w:t>
            </w:r>
          </w:p>
        </w:tc>
      </w:tr>
    </w:tbl>
    <w:p w14:paraId="2BD21C37" w14:textId="77777777"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14:paraId="369140D3" w14:textId="77777777"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14:paraId="7D70A621" w14:textId="77777777"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14:paraId="65A24B21" w14:textId="77777777" w:rsidR="00144003" w:rsidRPr="008D1BBB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14:paraId="1E2916AB" w14:textId="77777777"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 w:rsidRPr="008D1BBB">
        <w:rPr>
          <w:sz w:val="28"/>
          <w:szCs w:val="28"/>
          <w:lang w:val="uk-UA"/>
        </w:rPr>
        <w:t>______________________________________________________________________________________</w:t>
      </w:r>
      <w:r>
        <w:rPr>
          <w:sz w:val="28"/>
          <w:szCs w:val="28"/>
          <w:lang w:val="uk-UA"/>
        </w:rPr>
        <w:t>____</w:t>
      </w:r>
    </w:p>
    <w:sectPr w:rsidR="00334BAA" w:rsidRPr="006447D4" w:rsidSect="00603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D2DA" w14:textId="77777777" w:rsidR="000A248B" w:rsidRDefault="000A248B">
      <w:r>
        <w:separator/>
      </w:r>
    </w:p>
  </w:endnote>
  <w:endnote w:type="continuationSeparator" w:id="0">
    <w:p w14:paraId="670BC363" w14:textId="77777777" w:rsidR="000A248B" w:rsidRDefault="000A2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310F" w14:textId="77777777" w:rsidR="005F4BB6" w:rsidRDefault="005F4BB6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0934" w14:textId="77777777" w:rsidR="00726634" w:rsidRDefault="00726634">
    <w:pPr>
      <w:pStyle w:val="af1"/>
      <w:jc w:val="right"/>
    </w:pPr>
  </w:p>
  <w:p w14:paraId="2F371856" w14:textId="77777777" w:rsidR="00726634" w:rsidRDefault="0072663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83BC0" w14:textId="77777777" w:rsidR="005F4BB6" w:rsidRDefault="005F4BB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F5AA6" w14:textId="77777777" w:rsidR="000A248B" w:rsidRDefault="000A248B">
      <w:r>
        <w:separator/>
      </w:r>
    </w:p>
  </w:footnote>
  <w:footnote w:type="continuationSeparator" w:id="0">
    <w:p w14:paraId="452574BC" w14:textId="77777777" w:rsidR="000A248B" w:rsidRDefault="000A2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E4AD" w14:textId="77777777" w:rsidR="005F4BB6" w:rsidRDefault="005F4B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BA8B" w14:textId="0597DC1C"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F8435C">
      <w:rPr>
        <w:noProof/>
      </w:rPr>
      <w:t>2</w:t>
    </w:r>
    <w:r w:rsidR="00726634">
      <w:fldChar w:fldCharType="end"/>
    </w:r>
    <w:r>
      <w:tab/>
    </w:r>
    <w:r>
      <w:tab/>
    </w:r>
    <w:r w:rsidR="00D5337C">
      <w:rPr>
        <w:lang w:val="uk-UA"/>
      </w:rPr>
      <w:t xml:space="preserve">Продовження </w:t>
    </w:r>
    <w:r w:rsidR="00D5337C" w:rsidRPr="008D1BBB">
      <w:rPr>
        <w:lang w:val="uk-UA"/>
      </w:rPr>
      <w:t xml:space="preserve">додатка </w:t>
    </w:r>
    <w:r w:rsidR="007B7BAE">
      <w:rPr>
        <w:lang w:val="uk-UA"/>
      </w:rPr>
      <w:t>4</w:t>
    </w:r>
  </w:p>
  <w:p w14:paraId="2D4A3E2A" w14:textId="77777777"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143F98AB" w14:textId="77777777"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66D08F91" w14:textId="77777777" w:rsidR="00726634" w:rsidRPr="005F53C0" w:rsidRDefault="00726634" w:rsidP="00B4763D">
    <w:pPr>
      <w:pStyle w:val="ab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2BF3" w14:textId="77777777" w:rsidR="005F4BB6" w:rsidRDefault="005F4B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3880792">
    <w:abstractNumId w:val="0"/>
  </w:num>
  <w:num w:numId="2" w16cid:durableId="352733882">
    <w:abstractNumId w:val="1"/>
  </w:num>
  <w:num w:numId="3" w16cid:durableId="1011225927">
    <w:abstractNumId w:val="2"/>
  </w:num>
  <w:num w:numId="4" w16cid:durableId="1679892330">
    <w:abstractNumId w:val="3"/>
  </w:num>
  <w:num w:numId="5" w16cid:durableId="1700351160">
    <w:abstractNumId w:val="4"/>
  </w:num>
  <w:num w:numId="6" w16cid:durableId="1107773350">
    <w:abstractNumId w:val="5"/>
  </w:num>
  <w:num w:numId="7" w16cid:durableId="1122921481">
    <w:abstractNumId w:val="6"/>
  </w:num>
  <w:num w:numId="8" w16cid:durableId="76951629">
    <w:abstractNumId w:val="7"/>
  </w:num>
  <w:num w:numId="9" w16cid:durableId="769668944">
    <w:abstractNumId w:val="8"/>
  </w:num>
  <w:num w:numId="10" w16cid:durableId="2024554991">
    <w:abstractNumId w:val="23"/>
  </w:num>
  <w:num w:numId="11" w16cid:durableId="252861292">
    <w:abstractNumId w:val="26"/>
  </w:num>
  <w:num w:numId="12" w16cid:durableId="285937285">
    <w:abstractNumId w:val="16"/>
  </w:num>
  <w:num w:numId="13" w16cid:durableId="1794127111">
    <w:abstractNumId w:val="29"/>
  </w:num>
  <w:num w:numId="14" w16cid:durableId="134884004">
    <w:abstractNumId w:val="30"/>
  </w:num>
  <w:num w:numId="15" w16cid:durableId="751242749">
    <w:abstractNumId w:val="10"/>
  </w:num>
  <w:num w:numId="16" w16cid:durableId="1729954377">
    <w:abstractNumId w:val="40"/>
  </w:num>
  <w:num w:numId="17" w16cid:durableId="314068867">
    <w:abstractNumId w:val="36"/>
  </w:num>
  <w:num w:numId="18" w16cid:durableId="1222718220">
    <w:abstractNumId w:val="21"/>
  </w:num>
  <w:num w:numId="19" w16cid:durableId="1468356110">
    <w:abstractNumId w:val="18"/>
  </w:num>
  <w:num w:numId="20" w16cid:durableId="1601794794">
    <w:abstractNumId w:val="22"/>
  </w:num>
  <w:num w:numId="21" w16cid:durableId="538904542">
    <w:abstractNumId w:val="24"/>
  </w:num>
  <w:num w:numId="22" w16cid:durableId="779883117">
    <w:abstractNumId w:val="31"/>
  </w:num>
  <w:num w:numId="23" w16cid:durableId="1588225126">
    <w:abstractNumId w:val="12"/>
  </w:num>
  <w:num w:numId="24" w16cid:durableId="1858929668">
    <w:abstractNumId w:val="14"/>
  </w:num>
  <w:num w:numId="25" w16cid:durableId="337659518">
    <w:abstractNumId w:val="27"/>
  </w:num>
  <w:num w:numId="26" w16cid:durableId="1830754009">
    <w:abstractNumId w:val="20"/>
  </w:num>
  <w:num w:numId="27" w16cid:durableId="255675434">
    <w:abstractNumId w:val="28"/>
  </w:num>
  <w:num w:numId="28" w16cid:durableId="1517453284">
    <w:abstractNumId w:val="9"/>
  </w:num>
  <w:num w:numId="29" w16cid:durableId="1974944824">
    <w:abstractNumId w:val="33"/>
  </w:num>
  <w:num w:numId="30" w16cid:durableId="546916129">
    <w:abstractNumId w:val="15"/>
  </w:num>
  <w:num w:numId="31" w16cid:durableId="1959408905">
    <w:abstractNumId w:val="32"/>
  </w:num>
  <w:num w:numId="32" w16cid:durableId="1038509484">
    <w:abstractNumId w:val="42"/>
  </w:num>
  <w:num w:numId="33" w16cid:durableId="1225288244">
    <w:abstractNumId w:val="17"/>
  </w:num>
  <w:num w:numId="34" w16cid:durableId="1501312940">
    <w:abstractNumId w:val="19"/>
  </w:num>
  <w:num w:numId="35" w16cid:durableId="1806041092">
    <w:abstractNumId w:val="13"/>
  </w:num>
  <w:num w:numId="36" w16cid:durableId="308167345">
    <w:abstractNumId w:val="39"/>
  </w:num>
  <w:num w:numId="37" w16cid:durableId="1877768644">
    <w:abstractNumId w:val="38"/>
  </w:num>
  <w:num w:numId="38" w16cid:durableId="1593394836">
    <w:abstractNumId w:val="11"/>
  </w:num>
  <w:num w:numId="39" w16cid:durableId="1548179729">
    <w:abstractNumId w:val="37"/>
  </w:num>
  <w:num w:numId="40" w16cid:durableId="840123386">
    <w:abstractNumId w:val="41"/>
  </w:num>
  <w:num w:numId="41" w16cid:durableId="1209564202">
    <w:abstractNumId w:val="35"/>
  </w:num>
  <w:num w:numId="42" w16cid:durableId="619072927">
    <w:abstractNumId w:val="25"/>
  </w:num>
  <w:num w:numId="43" w16cid:durableId="4929122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5959"/>
    <w:rsid w:val="00026421"/>
    <w:rsid w:val="000264B4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32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248B"/>
    <w:rsid w:val="000A2F1D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2024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359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F87"/>
    <w:rsid w:val="00166C3B"/>
    <w:rsid w:val="001706D4"/>
    <w:rsid w:val="00173730"/>
    <w:rsid w:val="0017658C"/>
    <w:rsid w:val="0017703F"/>
    <w:rsid w:val="001777F4"/>
    <w:rsid w:val="00181E6E"/>
    <w:rsid w:val="0018260D"/>
    <w:rsid w:val="00182DF0"/>
    <w:rsid w:val="00183347"/>
    <w:rsid w:val="00184311"/>
    <w:rsid w:val="001851F2"/>
    <w:rsid w:val="001873F8"/>
    <w:rsid w:val="00190307"/>
    <w:rsid w:val="00191A15"/>
    <w:rsid w:val="0019386B"/>
    <w:rsid w:val="00194F7A"/>
    <w:rsid w:val="00194FD2"/>
    <w:rsid w:val="00197511"/>
    <w:rsid w:val="001A1BF4"/>
    <w:rsid w:val="001A36C5"/>
    <w:rsid w:val="001A3F8D"/>
    <w:rsid w:val="001A4772"/>
    <w:rsid w:val="001A4C2A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6FA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665"/>
    <w:rsid w:val="00266EFA"/>
    <w:rsid w:val="00270173"/>
    <w:rsid w:val="00270E69"/>
    <w:rsid w:val="002713A7"/>
    <w:rsid w:val="00271C6C"/>
    <w:rsid w:val="00271E34"/>
    <w:rsid w:val="00276015"/>
    <w:rsid w:val="00276CC9"/>
    <w:rsid w:val="00276D33"/>
    <w:rsid w:val="00277B25"/>
    <w:rsid w:val="002815EB"/>
    <w:rsid w:val="002824E8"/>
    <w:rsid w:val="00282B09"/>
    <w:rsid w:val="00283ADB"/>
    <w:rsid w:val="00286D80"/>
    <w:rsid w:val="00290F17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14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676A8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1D58"/>
    <w:rsid w:val="003927E6"/>
    <w:rsid w:val="003939CB"/>
    <w:rsid w:val="00393C00"/>
    <w:rsid w:val="003953F1"/>
    <w:rsid w:val="0039578C"/>
    <w:rsid w:val="00395D9D"/>
    <w:rsid w:val="003A1BE7"/>
    <w:rsid w:val="003A2976"/>
    <w:rsid w:val="003A6203"/>
    <w:rsid w:val="003A62A3"/>
    <w:rsid w:val="003A69E4"/>
    <w:rsid w:val="003B2908"/>
    <w:rsid w:val="003B6299"/>
    <w:rsid w:val="003B753A"/>
    <w:rsid w:val="003C25B5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4DE9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2D24"/>
    <w:rsid w:val="005F40B3"/>
    <w:rsid w:val="005F4BB6"/>
    <w:rsid w:val="005F53C0"/>
    <w:rsid w:val="005F6EF7"/>
    <w:rsid w:val="006002DE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3F1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555A"/>
    <w:rsid w:val="006D616A"/>
    <w:rsid w:val="006E080F"/>
    <w:rsid w:val="006E0E4B"/>
    <w:rsid w:val="006E1E2A"/>
    <w:rsid w:val="006E71B0"/>
    <w:rsid w:val="006F44C0"/>
    <w:rsid w:val="006F72D8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4BF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A7941"/>
    <w:rsid w:val="007B02B1"/>
    <w:rsid w:val="007B0EBC"/>
    <w:rsid w:val="007B15D0"/>
    <w:rsid w:val="007B3985"/>
    <w:rsid w:val="007B4FBA"/>
    <w:rsid w:val="007B5E6B"/>
    <w:rsid w:val="007B7BAE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399"/>
    <w:rsid w:val="0084663D"/>
    <w:rsid w:val="00847448"/>
    <w:rsid w:val="0085161E"/>
    <w:rsid w:val="00851B99"/>
    <w:rsid w:val="00852479"/>
    <w:rsid w:val="008534F8"/>
    <w:rsid w:val="008550E0"/>
    <w:rsid w:val="008578F8"/>
    <w:rsid w:val="00862479"/>
    <w:rsid w:val="00863A50"/>
    <w:rsid w:val="00864DD5"/>
    <w:rsid w:val="00865493"/>
    <w:rsid w:val="00865509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4F49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67"/>
    <w:rsid w:val="009435BB"/>
    <w:rsid w:val="00943B37"/>
    <w:rsid w:val="0094419B"/>
    <w:rsid w:val="009468BF"/>
    <w:rsid w:val="00946E47"/>
    <w:rsid w:val="0095071B"/>
    <w:rsid w:val="00950ADD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441E"/>
    <w:rsid w:val="009868BD"/>
    <w:rsid w:val="00987F53"/>
    <w:rsid w:val="00993DEC"/>
    <w:rsid w:val="009945B9"/>
    <w:rsid w:val="00996520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41F3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06A5"/>
    <w:rsid w:val="009F1909"/>
    <w:rsid w:val="009F228C"/>
    <w:rsid w:val="009F2BA1"/>
    <w:rsid w:val="009F3ACF"/>
    <w:rsid w:val="009F5069"/>
    <w:rsid w:val="00A017AD"/>
    <w:rsid w:val="00A01956"/>
    <w:rsid w:val="00A02EC1"/>
    <w:rsid w:val="00A05A45"/>
    <w:rsid w:val="00A06052"/>
    <w:rsid w:val="00A07A0D"/>
    <w:rsid w:val="00A07D43"/>
    <w:rsid w:val="00A10035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2A48"/>
    <w:rsid w:val="00A5431D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26BBB"/>
    <w:rsid w:val="00B30368"/>
    <w:rsid w:val="00B310B9"/>
    <w:rsid w:val="00B3134F"/>
    <w:rsid w:val="00B3184D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65E8"/>
    <w:rsid w:val="00B57340"/>
    <w:rsid w:val="00B5765D"/>
    <w:rsid w:val="00B64DD0"/>
    <w:rsid w:val="00B653A2"/>
    <w:rsid w:val="00B706AC"/>
    <w:rsid w:val="00B706B9"/>
    <w:rsid w:val="00B71845"/>
    <w:rsid w:val="00B72634"/>
    <w:rsid w:val="00B7271D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16C0D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B00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C39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0E72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4F93"/>
    <w:rsid w:val="00D56A1B"/>
    <w:rsid w:val="00D57D85"/>
    <w:rsid w:val="00D611AC"/>
    <w:rsid w:val="00D61ADD"/>
    <w:rsid w:val="00D61CEB"/>
    <w:rsid w:val="00D62D7E"/>
    <w:rsid w:val="00D6425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C66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2F8C"/>
    <w:rsid w:val="00DE3F03"/>
    <w:rsid w:val="00DE4D55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4C8C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4E2A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24A5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35C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2AF528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8DE32-5E58-475C-8E6C-5DB83F1A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2261</Words>
  <Characters>1290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Тетяна Кулій</cp:lastModifiedBy>
  <cp:revision>12</cp:revision>
  <cp:lastPrinted>2025-08-05T07:09:00Z</cp:lastPrinted>
  <dcterms:created xsi:type="dcterms:W3CDTF">2025-12-09T08:14:00Z</dcterms:created>
  <dcterms:modified xsi:type="dcterms:W3CDTF">2025-12-22T12:28:00Z</dcterms:modified>
</cp:coreProperties>
</file>